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2512AA">
      <w:pPr>
        <w:rPr>
          <w:rFonts w:ascii="Arial" w:hAnsi="Arial" w:cs="Arial"/>
        </w:rPr>
      </w:pPr>
      <w:r>
        <w:rPr>
          <w:rFonts w:ascii="Arial" w:hAnsi="Arial" w:cs="Arial"/>
        </w:rPr>
        <w:t>Tuesday Sept 20</w:t>
      </w:r>
      <w:proofErr w:type="gramStart"/>
      <w:r>
        <w:rPr>
          <w:rFonts w:ascii="Arial" w:hAnsi="Arial" w:cs="Arial"/>
        </w:rPr>
        <w:t>,</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2512AA" w:rsidP="0084218E">
      <w:pPr>
        <w:rPr>
          <w:rFonts w:ascii="Tahoma" w:hAnsi="Tahoma" w:cs="Tahoma"/>
          <w:color w:val="3F3F3F"/>
          <w:sz w:val="22"/>
          <w:szCs w:val="22"/>
        </w:rPr>
      </w:pPr>
      <w:r>
        <w:rPr>
          <w:rFonts w:ascii="Tahoma" w:hAnsi="Tahoma" w:cs="Tahoma"/>
          <w:color w:val="3F3F3F"/>
          <w:sz w:val="22"/>
          <w:szCs w:val="22"/>
        </w:rPr>
        <w:t>I will go to the board to answer the questions on the unit review</w:t>
      </w:r>
    </w:p>
    <w:p w:rsidR="002512AA" w:rsidRDefault="002512AA" w:rsidP="0084218E">
      <w:pPr>
        <w:rPr>
          <w:rFonts w:ascii="Tahoma" w:hAnsi="Tahoma" w:cs="Tahoma"/>
          <w:color w:val="3F3F3F"/>
          <w:sz w:val="22"/>
          <w:szCs w:val="22"/>
        </w:rPr>
      </w:pPr>
    </w:p>
    <w:p w:rsidR="002512AA" w:rsidRDefault="002512AA" w:rsidP="0084218E">
      <w:pPr>
        <w:rPr>
          <w:rFonts w:ascii="Tahoma" w:hAnsi="Tahoma" w:cs="Tahoma"/>
          <w:color w:val="3F3F3F"/>
          <w:sz w:val="22"/>
          <w:szCs w:val="22"/>
        </w:rPr>
      </w:pPr>
      <w:r>
        <w:rPr>
          <w:rFonts w:ascii="Tahoma" w:hAnsi="Tahoma" w:cs="Tahoma"/>
          <w:color w:val="3F3F3F"/>
          <w:sz w:val="22"/>
          <w:szCs w:val="22"/>
        </w:rPr>
        <w:t>We will use this as a test review and as a way for students to ask questions and get clarification over any objectives that they may need help with</w:t>
      </w: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2512AA" w:rsidRDefault="002512AA" w:rsidP="00607C0C">
      <w:pPr>
        <w:widowControl w:val="0"/>
        <w:autoSpaceDE w:val="0"/>
        <w:autoSpaceDN w:val="0"/>
        <w:adjustRightInd w:val="0"/>
        <w:rPr>
          <w:rFonts w:ascii="Arial" w:hAnsi="Arial" w:cs="Arial"/>
          <w:color w:val="3F3F3F"/>
        </w:rPr>
      </w:pPr>
    </w:p>
    <w:p w:rsidR="002512AA" w:rsidRDefault="002512AA" w:rsidP="00607C0C">
      <w:pPr>
        <w:widowControl w:val="0"/>
        <w:autoSpaceDE w:val="0"/>
        <w:autoSpaceDN w:val="0"/>
        <w:adjustRightInd w:val="0"/>
        <w:rPr>
          <w:rFonts w:ascii="Arial" w:hAnsi="Arial" w:cs="Arial"/>
          <w:color w:val="3F3F3F"/>
        </w:rPr>
      </w:pPr>
      <w:r>
        <w:rPr>
          <w:rFonts w:ascii="Arial" w:hAnsi="Arial" w:cs="Arial"/>
          <w:color w:val="3F3F3F"/>
        </w:rPr>
        <w:t>Review previously learned objectives to prepare for our exam</w:t>
      </w:r>
    </w:p>
    <w:p w:rsidR="00ED67F9" w:rsidRDefault="00ED67F9" w:rsidP="00564503">
      <w:pPr>
        <w:rPr>
          <w:rFonts w:ascii="Arial" w:hAnsi="Arial" w:cs="Arial"/>
          <w:color w:val="3F3F3F"/>
        </w:rPr>
      </w:pPr>
    </w:p>
    <w:p w:rsidR="007C4672" w:rsidRDefault="002512AA"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 xml:space="preserve">Take notes over the Unit review that a handed out last </w:t>
      </w:r>
      <w:proofErr w:type="spellStart"/>
      <w:r>
        <w:rPr>
          <w:rFonts w:ascii="Arial" w:hAnsi="Arial" w:cs="Arial"/>
          <w:color w:val="3F3F3F"/>
        </w:rPr>
        <w:t>wk</w:t>
      </w:r>
      <w:proofErr w:type="spellEnd"/>
    </w:p>
    <w:p w:rsidR="002512AA" w:rsidRDefault="002512AA" w:rsidP="00A04FD3">
      <w:pPr>
        <w:widowControl w:val="0"/>
        <w:tabs>
          <w:tab w:val="left" w:pos="220"/>
          <w:tab w:val="left" w:pos="720"/>
        </w:tabs>
        <w:autoSpaceDE w:val="0"/>
        <w:autoSpaceDN w:val="0"/>
        <w:adjustRightInd w:val="0"/>
        <w:rPr>
          <w:rFonts w:ascii="Arial" w:hAnsi="Arial" w:cs="Arial"/>
          <w:color w:val="3F3F3F"/>
          <w:u w:val="single"/>
        </w:rPr>
      </w:pPr>
    </w:p>
    <w:p w:rsidR="002C28B1" w:rsidRDefault="002C28B1" w:rsidP="00A04FD3">
      <w:pPr>
        <w:widowControl w:val="0"/>
        <w:tabs>
          <w:tab w:val="left" w:pos="220"/>
          <w:tab w:val="left" w:pos="720"/>
        </w:tabs>
        <w:autoSpaceDE w:val="0"/>
        <w:autoSpaceDN w:val="0"/>
        <w:adjustRightInd w:val="0"/>
        <w:rPr>
          <w:rFonts w:ascii="Arial" w:hAnsi="Arial" w:cs="Arial"/>
          <w:color w:val="3F3F3F"/>
          <w:u w:val="single"/>
        </w:rPr>
      </w:pPr>
    </w:p>
    <w:p w:rsidR="002512AA" w:rsidRDefault="008B3745" w:rsidP="002512AA">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2C28B1">
        <w:rPr>
          <w:rFonts w:ascii="Arial" w:hAnsi="Arial" w:cs="Arial"/>
          <w:color w:val="3F3F3F"/>
        </w:rPr>
        <w:t xml:space="preserve"> </w:t>
      </w:r>
      <w:r w:rsidR="002512AA">
        <w:rPr>
          <w:rFonts w:ascii="Arial" w:hAnsi="Arial" w:cs="Arial"/>
          <w:color w:val="3F3F3F"/>
        </w:rPr>
        <w:t xml:space="preserve">I will look at </w:t>
      </w:r>
      <w:proofErr w:type="gramStart"/>
      <w:r w:rsidR="002512AA">
        <w:rPr>
          <w:rFonts w:ascii="Arial" w:hAnsi="Arial" w:cs="Arial"/>
          <w:color w:val="3F3F3F"/>
        </w:rPr>
        <w:t>students</w:t>
      </w:r>
      <w:proofErr w:type="gramEnd"/>
      <w:r w:rsidR="002512AA">
        <w:rPr>
          <w:rFonts w:ascii="Arial" w:hAnsi="Arial" w:cs="Arial"/>
          <w:color w:val="3F3F3F"/>
        </w:rPr>
        <w:t xml:space="preserve"> notes to make sure they are filling out their questions</w:t>
      </w:r>
      <w:bookmarkStart w:id="0" w:name="_GoBack"/>
      <w:bookmarkEnd w:id="0"/>
    </w:p>
    <w:p w:rsidR="00E8295B" w:rsidRDefault="00E8295B" w:rsidP="002C28B1">
      <w:pPr>
        <w:widowControl w:val="0"/>
        <w:tabs>
          <w:tab w:val="left" w:pos="220"/>
          <w:tab w:val="left" w:pos="720"/>
        </w:tabs>
        <w:autoSpaceDE w:val="0"/>
        <w:autoSpaceDN w:val="0"/>
        <w:adjustRightInd w:val="0"/>
        <w:rPr>
          <w:rFonts w:ascii="Arial" w:hAnsi="Arial" w:cs="Arial"/>
          <w:color w:val="3F3F3F"/>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512AA"/>
    <w:rsid w:val="002C28B1"/>
    <w:rsid w:val="002E3B40"/>
    <w:rsid w:val="00362C5C"/>
    <w:rsid w:val="003B0ABC"/>
    <w:rsid w:val="00517AFE"/>
    <w:rsid w:val="00564503"/>
    <w:rsid w:val="00607C0C"/>
    <w:rsid w:val="00653C69"/>
    <w:rsid w:val="00792EC4"/>
    <w:rsid w:val="007C354E"/>
    <w:rsid w:val="007C4672"/>
    <w:rsid w:val="0084218E"/>
    <w:rsid w:val="008B3745"/>
    <w:rsid w:val="009D1489"/>
    <w:rsid w:val="00A04FD3"/>
    <w:rsid w:val="00A11058"/>
    <w:rsid w:val="00A4370A"/>
    <w:rsid w:val="00C44DB7"/>
    <w:rsid w:val="00CB02E7"/>
    <w:rsid w:val="00CD306D"/>
    <w:rsid w:val="00E8295B"/>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629</Words>
  <Characters>3589</Characters>
  <Application>Microsoft Macintosh Word</Application>
  <DocSecurity>0</DocSecurity>
  <Lines>29</Lines>
  <Paragraphs>8</Paragraphs>
  <ScaleCrop>false</ScaleCrop>
  <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2011-09-18T18:15:00Z</dcterms:created>
  <dcterms:modified xsi:type="dcterms:W3CDTF">2011-09-18T18:15:00Z</dcterms:modified>
</cp:coreProperties>
</file>